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7AC2B21B" w:rsidR="00746E60" w:rsidRPr="00753310" w:rsidRDefault="00746E60" w:rsidP="0075331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bookmarkStart w:id="0" w:name="_GoBack"/>
      <w:bookmarkEnd w:id="0"/>
      <w:r w:rsidRPr="00753310">
        <w:rPr>
          <w:rFonts w:ascii="Calibri" w:hAnsi="Calibri" w:cs="Calibri"/>
          <w:bCs/>
          <w:szCs w:val="24"/>
        </w:rPr>
        <w:t xml:space="preserve">PREGÃO ELETRÔNICO nº </w:t>
      </w:r>
      <w:r w:rsidR="00753310" w:rsidRPr="00753310">
        <w:rPr>
          <w:rFonts w:ascii="Calibri" w:hAnsi="Calibri" w:cs="Calibri"/>
          <w:bCs/>
          <w:szCs w:val="24"/>
        </w:rPr>
        <w:t>0667</w:t>
      </w:r>
      <w:r w:rsidRPr="00753310">
        <w:rPr>
          <w:rFonts w:ascii="Calibri" w:hAnsi="Calibri" w:cs="Calibri"/>
          <w:bCs/>
          <w:szCs w:val="24"/>
        </w:rPr>
        <w:t>/202</w:t>
      </w:r>
      <w:r w:rsidR="00170C9D" w:rsidRPr="00753310">
        <w:rPr>
          <w:rFonts w:ascii="Calibri" w:hAnsi="Calibri" w:cs="Calibri"/>
          <w:bCs/>
          <w:szCs w:val="24"/>
        </w:rPr>
        <w:t>4</w:t>
      </w:r>
    </w:p>
    <w:p w14:paraId="476DAA2D" w14:textId="15A2298B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28F6C5F3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AE0E9E" w:rsidRPr="00AE0E9E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1C302064" w14:textId="77777777" w:rsidR="00AE0E9E" w:rsidRDefault="00AE0E9E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1E14B9FF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24568982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26E608AF" w14:textId="77777777" w:rsidR="00953B7B" w:rsidRPr="005711D8" w:rsidRDefault="00953B7B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7300C3CA" w14:textId="1F1E8E80" w:rsidR="00746E60" w:rsidRDefault="003F3615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53B7B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67E3C590" w:rsidR="00F555E3" w:rsidRDefault="00F555E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EEDE1C9" w14:textId="41150F40" w:rsidR="00F555E3" w:rsidRPr="005711D8" w:rsidRDefault="00F555E3" w:rsidP="00F555E3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310864DF" w14:textId="6D20271F" w:rsidR="00F555E3" w:rsidRPr="0034514C" w:rsidRDefault="00746E60" w:rsidP="00F555E3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0589C408" w:rsidR="00746E60" w:rsidRPr="00AE67EB" w:rsidRDefault="00746E60" w:rsidP="00F555E3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66DF5AF" w14:textId="6C24FFD2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7713F6" w14:textId="0CDDF2AC" w:rsidR="00746E60" w:rsidRDefault="00746E60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48144B54" w14:textId="06D9BD42" w:rsidR="00F555E3" w:rsidRPr="00F555E3" w:rsidRDefault="00F555E3" w:rsidP="00746E60">
      <w:pPr>
        <w:ind w:right="27"/>
        <w:jc w:val="center"/>
        <w:rPr>
          <w:rFonts w:ascii="Calibri" w:hAnsi="Calibri" w:cs="Calibri"/>
          <w:iCs/>
          <w:sz w:val="22"/>
        </w:rPr>
      </w:pPr>
      <w:r w:rsidRPr="00F555E3">
        <w:rPr>
          <w:rFonts w:ascii="Calibri" w:hAnsi="Calibri" w:cs="Calibri"/>
          <w:iCs/>
          <w:sz w:val="22"/>
        </w:rPr>
        <w:t>MSI MULTISERVICE SOLUÇÕES INTELIGENTES LTDA</w:t>
      </w:r>
    </w:p>
    <w:p w14:paraId="714FFAD4" w14:textId="11320C73" w:rsidR="00953B7B" w:rsidRDefault="00F555E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D670321" w14:textId="3138DA6C" w:rsidR="00F555E3" w:rsidRPr="00AE67EB" w:rsidRDefault="00F555E3" w:rsidP="00F555E3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Contratada</w:t>
      </w:r>
    </w:p>
    <w:sectPr w:rsidR="00F555E3" w:rsidRPr="00AE67EB" w:rsidSect="00F555E3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3B5A3B" w:rsidRDefault="003B5A3B">
      <w:r>
        <w:separator/>
      </w:r>
    </w:p>
  </w:endnote>
  <w:endnote w:type="continuationSeparator" w:id="0">
    <w:p w14:paraId="7E2AAA9C" w14:textId="77777777" w:rsidR="003B5A3B" w:rsidRDefault="003B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231271BD" w:rsidR="003B5A3B" w:rsidRPr="00562F8F" w:rsidRDefault="00F555E3" w:rsidP="00562F8F">
    <w:pPr>
      <w:pStyle w:val="Rodap"/>
      <w:jc w:val="right"/>
    </w:pPr>
    <w:r>
      <w:rPr>
        <w:sz w:val="14"/>
      </w:rPr>
      <w:t>P</w:t>
    </w:r>
    <w:r w:rsidR="003B5A3B">
      <w:rPr>
        <w:sz w:val="14"/>
      </w:rPr>
      <w:t xml:space="preserve">ágina </w:t>
    </w:r>
    <w:r w:rsidR="003B5A3B">
      <w:rPr>
        <w:sz w:val="14"/>
      </w:rPr>
      <w:fldChar w:fldCharType="begin"/>
    </w:r>
    <w:r w:rsidR="003B5A3B">
      <w:rPr>
        <w:sz w:val="14"/>
      </w:rPr>
      <w:instrText xml:space="preserve"> PAGE </w:instrText>
    </w:r>
    <w:r w:rsidR="003B5A3B">
      <w:rPr>
        <w:sz w:val="14"/>
      </w:rPr>
      <w:fldChar w:fldCharType="separate"/>
    </w:r>
    <w:r w:rsidR="003B5A3B">
      <w:rPr>
        <w:sz w:val="14"/>
      </w:rPr>
      <w:t>17</w:t>
    </w:r>
    <w:r w:rsidR="003B5A3B">
      <w:rPr>
        <w:sz w:val="14"/>
      </w:rPr>
      <w:fldChar w:fldCharType="end"/>
    </w:r>
    <w:r w:rsidR="003B5A3B">
      <w:rPr>
        <w:sz w:val="14"/>
      </w:rPr>
      <w:t xml:space="preserve"> de </w:t>
    </w:r>
    <w:r w:rsidR="003B5A3B">
      <w:rPr>
        <w:sz w:val="14"/>
      </w:rPr>
      <w:fldChar w:fldCharType="begin"/>
    </w:r>
    <w:r w:rsidR="003B5A3B">
      <w:rPr>
        <w:sz w:val="14"/>
      </w:rPr>
      <w:instrText xml:space="preserve"> NUMPAGES \*Arabic </w:instrText>
    </w:r>
    <w:r w:rsidR="003B5A3B">
      <w:rPr>
        <w:sz w:val="14"/>
      </w:rPr>
      <w:fldChar w:fldCharType="separate"/>
    </w:r>
    <w:r w:rsidR="003B5A3B">
      <w:rPr>
        <w:sz w:val="14"/>
      </w:rPr>
      <w:t>19</w:t>
    </w:r>
    <w:r w:rsidR="003B5A3B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3B5A3B" w:rsidRDefault="003B5A3B">
      <w:r>
        <w:separator/>
      </w:r>
    </w:p>
  </w:footnote>
  <w:footnote w:type="continuationSeparator" w:id="0">
    <w:p w14:paraId="18331152" w14:textId="77777777" w:rsidR="003B5A3B" w:rsidRDefault="003B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531E4" w14:textId="226F3A72" w:rsidR="00953B7B" w:rsidRDefault="003B5A3B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21F8A3" w14:textId="77777777" w:rsidR="00953B7B" w:rsidRDefault="00953B7B" w:rsidP="00FA48CA">
    <w:pPr>
      <w:ind w:left="567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3615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53310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53B7B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0E9E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5CC8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55E3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04DC6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CA293-553D-49C4-B15B-532D860B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461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74</cp:revision>
  <cp:lastPrinted>2024-06-26T17:25:00Z</cp:lastPrinted>
  <dcterms:created xsi:type="dcterms:W3CDTF">2020-05-14T18:48:00Z</dcterms:created>
  <dcterms:modified xsi:type="dcterms:W3CDTF">2024-06-26T17:25:00Z</dcterms:modified>
</cp:coreProperties>
</file>